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DD3F9F" w:rsidRDefault="00DE7BED" w:rsidP="008C363A">
            <w:pPr>
              <w:tabs>
                <w:tab w:val="left" w:pos="4606"/>
              </w:tabs>
              <w:ind w:right="353"/>
              <w:rPr>
                <w:rFonts w:ascii="Times New Roman" w:hAnsi="Times New Roman"/>
                <w:sz w:val="24"/>
                <w:lang w:val="en-US"/>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FA5B66">
            <w:pPr>
              <w:jc w:val="right"/>
              <w:rPr>
                <w:rFonts w:ascii="Times New Roman" w:hAnsi="Times New Roman"/>
                <w:sz w:val="24"/>
              </w:rPr>
            </w:pPr>
            <w:r w:rsidRPr="00C561F7">
              <w:rPr>
                <w:rFonts w:ascii="Times New Roman" w:hAnsi="Times New Roman"/>
                <w:sz w:val="24"/>
              </w:rPr>
              <w:t xml:space="preserve">Протокол  № </w:t>
            </w:r>
            <w:r w:rsidR="00FA5B66">
              <w:rPr>
                <w:rFonts w:ascii="Times New Roman" w:hAnsi="Times New Roman"/>
                <w:sz w:val="24"/>
              </w:rPr>
              <w:t>133</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FA5B66">
            <w:pPr>
              <w:jc w:val="right"/>
              <w:rPr>
                <w:rFonts w:ascii="Times New Roman" w:hAnsi="Times New Roman"/>
                <w:sz w:val="24"/>
              </w:rPr>
            </w:pPr>
            <w:r w:rsidRPr="00C561F7">
              <w:rPr>
                <w:rFonts w:ascii="Times New Roman" w:hAnsi="Times New Roman"/>
                <w:sz w:val="24"/>
              </w:rPr>
              <w:t>«</w:t>
            </w:r>
            <w:r w:rsidR="00FA5B66">
              <w:rPr>
                <w:rFonts w:ascii="Times New Roman" w:hAnsi="Times New Roman"/>
                <w:sz w:val="24"/>
              </w:rPr>
              <w:t>16</w:t>
            </w:r>
            <w:r w:rsidRPr="00C561F7">
              <w:rPr>
                <w:rFonts w:ascii="Times New Roman" w:hAnsi="Times New Roman"/>
                <w:sz w:val="24"/>
              </w:rPr>
              <w:t>»</w:t>
            </w:r>
            <w:r w:rsidR="00FA5B66">
              <w:rPr>
                <w:rFonts w:ascii="Times New Roman" w:hAnsi="Times New Roman"/>
                <w:sz w:val="24"/>
              </w:rPr>
              <w:t xml:space="preserve"> июля 2018 </w:t>
            </w:r>
            <w:r w:rsidRPr="00C561F7">
              <w:rPr>
                <w:rFonts w:ascii="Times New Roman" w:hAnsi="Times New Roman"/>
                <w:sz w:val="24"/>
              </w:rPr>
              <w:t>г.</w:t>
            </w:r>
          </w:p>
        </w:tc>
      </w:tr>
    </w:tbl>
    <w:p w:rsidR="00DE7BED" w:rsidRDefault="00A03AA2" w:rsidP="00DE7BED">
      <w:pPr>
        <w:rPr>
          <w:rFonts w:ascii="Times New Roman" w:hAnsi="Times New Roman"/>
          <w:sz w:val="24"/>
        </w:rPr>
      </w:pPr>
      <w:r w:rsidRPr="00C561F7">
        <w:rPr>
          <w:rFonts w:ascii="Times New Roman" w:hAnsi="Times New Roman"/>
          <w:sz w:val="24"/>
        </w:rPr>
        <w:t>ПДО №</w:t>
      </w:r>
      <w:r w:rsidR="005D3F09">
        <w:rPr>
          <w:rFonts w:ascii="Times New Roman" w:hAnsi="Times New Roman"/>
          <w:sz w:val="24"/>
          <w:lang w:val="en-US"/>
        </w:rPr>
        <w:t xml:space="preserve"> </w:t>
      </w:r>
      <w:r w:rsidR="00AB6D8E" w:rsidRPr="00AB6D8E">
        <w:rPr>
          <w:rFonts w:ascii="Times New Roman" w:hAnsi="Times New Roman"/>
          <w:sz w:val="24"/>
        </w:rPr>
        <w:t>316</w:t>
      </w:r>
      <w:r w:rsidRPr="00AB6D8E">
        <w:rPr>
          <w:rFonts w:ascii="Times New Roman" w:hAnsi="Times New Roman"/>
          <w:sz w:val="24"/>
        </w:rPr>
        <w:t>-К</w:t>
      </w:r>
      <w:r w:rsidR="00AB6D8E" w:rsidRPr="00AB6D8E">
        <w:rPr>
          <w:rFonts w:ascii="Times New Roman" w:hAnsi="Times New Roman"/>
          <w:sz w:val="24"/>
        </w:rPr>
        <w:t>Р</w:t>
      </w:r>
      <w:r w:rsidRPr="00AB6D8E">
        <w:rPr>
          <w:rFonts w:ascii="Times New Roman" w:hAnsi="Times New Roman"/>
          <w:sz w:val="24"/>
        </w:rPr>
        <w:t>-201</w:t>
      </w:r>
      <w:r w:rsidR="00030E43" w:rsidRPr="00AB6D8E">
        <w:rPr>
          <w:rFonts w:ascii="Times New Roman" w:hAnsi="Times New Roman"/>
          <w:sz w:val="24"/>
          <w:lang w:val="en-US"/>
        </w:rPr>
        <w:t>8</w:t>
      </w:r>
      <w:r w:rsidRPr="00C561F7">
        <w:rPr>
          <w:rFonts w:ascii="Times New Roman" w:hAnsi="Times New Roman"/>
          <w:sz w:val="24"/>
        </w:rPr>
        <w:t xml:space="preserve"> от </w:t>
      </w:r>
      <w:r w:rsidR="00FA5B66">
        <w:rPr>
          <w:rFonts w:ascii="Times New Roman" w:hAnsi="Times New Roman"/>
          <w:sz w:val="24"/>
        </w:rPr>
        <w:t>16.07.2018 г.</w:t>
      </w:r>
    </w:p>
    <w:p w:rsidR="00673663" w:rsidRDefault="00673663" w:rsidP="00ED6400">
      <w:pPr>
        <w:suppressAutoHyphens/>
        <w:spacing w:before="0"/>
        <w:ind w:firstLine="567"/>
        <w:jc w:val="both"/>
        <w:rPr>
          <w:rFonts w:ascii="Times New Roman" w:hAnsi="Times New Roman"/>
          <w:b/>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w:t>
      </w:r>
      <w:r w:rsidR="00DD3F9F">
        <w:rPr>
          <w:rFonts w:ascii="Times New Roman" w:hAnsi="Times New Roman"/>
          <w:sz w:val="24"/>
        </w:rPr>
        <w:t xml:space="preserve"> </w:t>
      </w:r>
      <w:r w:rsidR="00741629" w:rsidRPr="00741629">
        <w:rPr>
          <w:rFonts w:ascii="Times New Roman" w:hAnsi="Times New Roman"/>
          <w:b/>
          <w:sz w:val="24"/>
        </w:rPr>
        <w:t>оказание услуг по поставке программного обеспечения для администрирования и разработки (RSA, Dell, Cisco</w:t>
      </w:r>
      <w:r w:rsidR="0004128F">
        <w:rPr>
          <w:rFonts w:ascii="Times New Roman" w:hAnsi="Times New Roman"/>
          <w:b/>
          <w:sz w:val="24"/>
        </w:rPr>
        <w:t xml:space="preserve"> и др.</w:t>
      </w:r>
      <w:r w:rsidR="00741629" w:rsidRPr="00741629">
        <w:rPr>
          <w:rFonts w:ascii="Times New Roman" w:hAnsi="Times New Roman"/>
          <w:b/>
          <w:sz w:val="24"/>
        </w:rPr>
        <w:t>), установленного на предприятии Заказчика, в соответствии со спецификацией</w:t>
      </w:r>
      <w:r w:rsidR="004F6656">
        <w:rPr>
          <w:rFonts w:ascii="Times New Roman" w:hAnsi="Times New Roman"/>
          <w:b/>
          <w:sz w:val="24"/>
        </w:rPr>
        <w:t>.</w:t>
      </w:r>
    </w:p>
    <w:p w:rsidR="003679E5" w:rsidRPr="001144AB" w:rsidRDefault="00DE7BED" w:rsidP="003679E5">
      <w:pPr>
        <w:ind w:firstLine="567"/>
        <w:jc w:val="both"/>
        <w:rPr>
          <w:rFonts w:ascii="Times New Roman" w:hAnsi="Times New Roman"/>
          <w:sz w:val="24"/>
        </w:rPr>
      </w:pPr>
      <w:r w:rsidRPr="00AB6D8E">
        <w:rPr>
          <w:rFonts w:ascii="Times New Roman" w:hAnsi="Times New Roman"/>
          <w:sz w:val="24"/>
        </w:rPr>
        <w:t xml:space="preserve">По результатам рассмотрения </w:t>
      </w:r>
      <w:r w:rsidR="00741629" w:rsidRPr="00AB6D8E">
        <w:rPr>
          <w:rFonts w:ascii="Times New Roman" w:hAnsi="Times New Roman"/>
          <w:sz w:val="24"/>
        </w:rPr>
        <w:t>предложений Общество определит К</w:t>
      </w:r>
      <w:r w:rsidRPr="00AB6D8E">
        <w:rPr>
          <w:rFonts w:ascii="Times New Roman" w:hAnsi="Times New Roman"/>
          <w:sz w:val="24"/>
        </w:rPr>
        <w:t xml:space="preserve">онтрагента,  предложившего наилучшие условия в соответствии с </w:t>
      </w:r>
      <w:r w:rsidR="001D2186" w:rsidRPr="00AB6D8E">
        <w:rPr>
          <w:rFonts w:ascii="Times New Roman" w:hAnsi="Times New Roman"/>
          <w:sz w:val="24"/>
        </w:rPr>
        <w:t>Предложением о заключении договора</w:t>
      </w:r>
      <w:r w:rsidRPr="00AB6D8E">
        <w:rPr>
          <w:rFonts w:ascii="Times New Roman" w:hAnsi="Times New Roman"/>
          <w:sz w:val="24"/>
        </w:rPr>
        <w:t xml:space="preserve"> (</w:t>
      </w:r>
      <w:r w:rsidR="00525528" w:rsidRPr="00AB6D8E">
        <w:rPr>
          <w:rFonts w:ascii="Times New Roman" w:hAnsi="Times New Roman"/>
          <w:sz w:val="24"/>
        </w:rPr>
        <w:t>Форма</w:t>
      </w:r>
      <w:r w:rsidR="00AD669E" w:rsidRPr="00AB6D8E">
        <w:rPr>
          <w:rFonts w:ascii="Times New Roman" w:hAnsi="Times New Roman"/>
          <w:sz w:val="24"/>
        </w:rPr>
        <w:t xml:space="preserve"> № 3</w:t>
      </w:r>
      <w:r w:rsidRPr="00AB6D8E">
        <w:rPr>
          <w:rFonts w:ascii="Times New Roman" w:hAnsi="Times New Roman"/>
          <w:sz w:val="24"/>
        </w:rPr>
        <w:t>) при выполнении Требований к предмету оферты (</w:t>
      </w:r>
      <w:r w:rsidR="000D2EB6" w:rsidRPr="00AB6D8E">
        <w:rPr>
          <w:rFonts w:ascii="Times New Roman" w:hAnsi="Times New Roman"/>
          <w:sz w:val="24"/>
        </w:rPr>
        <w:t>Форма</w:t>
      </w:r>
      <w:r w:rsidR="00AD669E" w:rsidRPr="00AB6D8E">
        <w:rPr>
          <w:rFonts w:ascii="Times New Roman" w:hAnsi="Times New Roman"/>
          <w:sz w:val="24"/>
        </w:rPr>
        <w:t xml:space="preserve"> № 1</w:t>
      </w:r>
      <w:r w:rsidRPr="00AB6D8E">
        <w:rPr>
          <w:rFonts w:ascii="Times New Roman" w:hAnsi="Times New Roman"/>
          <w:sz w:val="24"/>
        </w:rPr>
        <w:t xml:space="preserve">): </w:t>
      </w:r>
      <w:r w:rsidR="002E53DD" w:rsidRPr="00AB6D8E">
        <w:rPr>
          <w:rFonts w:ascii="Times New Roman" w:hAnsi="Times New Roman"/>
          <w:sz w:val="24"/>
        </w:rPr>
        <w:t>наименьшая цена</w:t>
      </w:r>
      <w:r w:rsidR="00741629" w:rsidRPr="00AB6D8E">
        <w:rPr>
          <w:rFonts w:ascii="Times New Roman" w:hAnsi="Times New Roman"/>
          <w:sz w:val="24"/>
        </w:rPr>
        <w:t>, соответствие сроков оказания услуг условиям, предложенным заказчиком и пр</w:t>
      </w:r>
      <w:r w:rsidR="001144AB">
        <w:rPr>
          <w:rFonts w:ascii="Times New Roman" w:hAnsi="Times New Roman"/>
          <w:sz w:val="24"/>
        </w:rPr>
        <w:t>оч.</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DF6B58" w:rsidRDefault="00DE7BED" w:rsidP="00DE7BED">
      <w:pPr>
        <w:ind w:firstLine="720"/>
        <w:jc w:val="both"/>
        <w:rPr>
          <w:rFonts w:ascii="Times New Roman" w:hAnsi="Times New Roman"/>
          <w:color w:val="000000"/>
          <w:sz w:val="24"/>
        </w:rPr>
      </w:pPr>
      <w:r w:rsidRPr="00DF6B58">
        <w:rPr>
          <w:rFonts w:ascii="Times New Roman" w:hAnsi="Times New Roman"/>
          <w:color w:val="000000"/>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DF6B58">
        <w:rPr>
          <w:rFonts w:ascii="Times New Roman" w:hAnsi="Times New Roman"/>
          <w:color w:val="000000"/>
          <w:sz w:val="24"/>
        </w:rPr>
        <w:t>)</w:t>
      </w:r>
      <w:r w:rsidRPr="00DF6B58">
        <w:rPr>
          <w:rFonts w:ascii="Times New Roman" w:hAnsi="Times New Roman"/>
          <w:color w:val="000000"/>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sidRPr="00DF6B58">
        <w:rPr>
          <w:rFonts w:ascii="Times New Roman" w:hAnsi="Times New Roman"/>
          <w:color w:val="000000"/>
          <w:sz w:val="24"/>
        </w:rPr>
        <w:t>Форма</w:t>
      </w:r>
      <w:r w:rsidR="00062D43" w:rsidRPr="00DF6B58">
        <w:rPr>
          <w:rFonts w:ascii="Times New Roman" w:hAnsi="Times New Roman"/>
          <w:color w:val="000000"/>
          <w:sz w:val="24"/>
        </w:rPr>
        <w:t xml:space="preserve"> № </w:t>
      </w:r>
      <w:r w:rsidR="00BF375E" w:rsidRPr="00DF6B58">
        <w:rPr>
          <w:rFonts w:ascii="Times New Roman" w:hAnsi="Times New Roman"/>
          <w:color w:val="000000"/>
          <w:sz w:val="24"/>
        </w:rPr>
        <w:t>4</w:t>
      </w:r>
      <w:r w:rsidRPr="00DF6B58">
        <w:rPr>
          <w:rFonts w:ascii="Times New Roman" w:hAnsi="Times New Roman"/>
          <w:color w:val="000000"/>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Тендер проводится в </w:t>
      </w:r>
      <w:r w:rsidR="005842A1">
        <w:rPr>
          <w:rFonts w:ascii="Times New Roman" w:hAnsi="Times New Roman"/>
          <w:sz w:val="24"/>
        </w:rPr>
        <w:t>один этап: оценка технико-коммерческой части</w:t>
      </w:r>
      <w:r w:rsidRPr="00C561F7">
        <w:rPr>
          <w:rFonts w:ascii="Times New Roman" w:hAnsi="Times New Roman"/>
          <w:sz w:val="24"/>
        </w:rPr>
        <w:t xml:space="preserve"> оферт </w:t>
      </w:r>
      <w:r w:rsidR="005842A1">
        <w:rPr>
          <w:rFonts w:ascii="Times New Roman" w:hAnsi="Times New Roman"/>
          <w:sz w:val="24"/>
        </w:rPr>
        <w:t>с последующим запросом улучшения оферты</w:t>
      </w:r>
      <w:r w:rsidRPr="00C561F7">
        <w:rPr>
          <w:rFonts w:ascii="Times New Roman" w:hAnsi="Times New Roman"/>
          <w:sz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w:t>
      </w:r>
      <w:r w:rsidR="00876C5D">
        <w:rPr>
          <w:rFonts w:ascii="Times New Roman" w:hAnsi="Times New Roman" w:cs="Times New Roman"/>
          <w:sz w:val="24"/>
          <w:szCs w:val="24"/>
        </w:rPr>
        <w:t>улучшении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D3F9F" w:rsidRDefault="00DD3F9F" w:rsidP="00DE7BED">
      <w:pPr>
        <w:ind w:firstLine="720"/>
        <w:jc w:val="both"/>
        <w:rPr>
          <w:rFonts w:ascii="Times New Roman" w:hAnsi="Times New Roman"/>
          <w:sz w:val="24"/>
        </w:rPr>
      </w:pPr>
      <w:r w:rsidRPr="00DD3F9F">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C561F7">
        <w:rPr>
          <w:rFonts w:ascii="Times New Roman" w:hAnsi="Times New Roman"/>
          <w:sz w:val="24"/>
        </w:rPr>
        <w:lastRenderedPageBreak/>
        <w:t xml:space="preserve">офертами со сроком для акцепта до </w:t>
      </w:r>
      <w:r w:rsidR="00FA5B66" w:rsidRPr="00FA5B66">
        <w:rPr>
          <w:rFonts w:ascii="Times New Roman" w:hAnsi="Times New Roman"/>
          <w:b/>
          <w:sz w:val="24"/>
        </w:rPr>
        <w:t>0</w:t>
      </w:r>
      <w:r w:rsidR="00DD6FF6">
        <w:rPr>
          <w:rFonts w:ascii="Times New Roman" w:hAnsi="Times New Roman"/>
          <w:b/>
          <w:sz w:val="24"/>
        </w:rPr>
        <w:t>5 сентября</w:t>
      </w:r>
      <w:r w:rsidR="007A3D32">
        <w:rPr>
          <w:rFonts w:ascii="Times New Roman" w:hAnsi="Times New Roman"/>
          <w:b/>
          <w:sz w:val="24"/>
        </w:rPr>
        <w:t xml:space="preserve"> </w:t>
      </w:r>
      <w:r w:rsidR="00230908" w:rsidRPr="00C561F7">
        <w:rPr>
          <w:rFonts w:ascii="Times New Roman" w:hAnsi="Times New Roman"/>
          <w:b/>
          <w:sz w:val="24"/>
        </w:rPr>
        <w:t>201</w:t>
      </w:r>
      <w:r w:rsidR="00DD3F9F">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B6508E" w:rsidRDefault="00DE7BED" w:rsidP="00B6508E">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xml:space="preserve">, </w:t>
      </w:r>
      <w:r w:rsidR="00876C5D">
        <w:rPr>
          <w:rFonts w:ascii="Times New Roman" w:hAnsi="Times New Roman"/>
          <w:sz w:val="24"/>
        </w:rPr>
        <w:t xml:space="preserve">заполненное, </w:t>
      </w:r>
      <w:r w:rsidRPr="00C561F7">
        <w:rPr>
          <w:rFonts w:ascii="Times New Roman" w:hAnsi="Times New Roman"/>
          <w:sz w:val="24"/>
        </w:rPr>
        <w:t>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876C5D" w:rsidRPr="00876C5D" w:rsidRDefault="00876C5D" w:rsidP="00876C5D">
      <w:pPr>
        <w:numPr>
          <w:ilvl w:val="0"/>
          <w:numId w:val="2"/>
        </w:numPr>
        <w:rPr>
          <w:rFonts w:ascii="Times New Roman" w:hAnsi="Times New Roman"/>
          <w:sz w:val="24"/>
        </w:rPr>
      </w:pPr>
      <w:r w:rsidRPr="00876C5D">
        <w:rPr>
          <w:rFonts w:ascii="Times New Roman" w:hAnsi="Times New Roman"/>
          <w:sz w:val="24"/>
        </w:rPr>
        <w:t>Предложение о заключении договора с указанием цен, стоимости (Форма № 3 к настоящему ПДО), подписанное уполномоченным лицом и заверенная печатью участника закупки);</w:t>
      </w:r>
    </w:p>
    <w:p w:rsidR="00876C5D" w:rsidRPr="00876C5D" w:rsidRDefault="00876C5D" w:rsidP="00876C5D">
      <w:pPr>
        <w:numPr>
          <w:ilvl w:val="0"/>
          <w:numId w:val="2"/>
        </w:numPr>
        <w:jc w:val="both"/>
        <w:rPr>
          <w:rFonts w:ascii="Times New Roman" w:hAnsi="Times New Roman"/>
          <w:sz w:val="24"/>
        </w:rPr>
      </w:pPr>
      <w:r>
        <w:rPr>
          <w:rFonts w:ascii="Times New Roman" w:hAnsi="Times New Roman"/>
          <w:sz w:val="24"/>
        </w:rPr>
        <w:t>Договор с Приложением №1 к нему (Форма № 4 к настоящему ПДО)</w:t>
      </w:r>
      <w:r w:rsidRPr="00876C5D">
        <w:rPr>
          <w:rFonts w:ascii="Times New Roman" w:hAnsi="Times New Roman"/>
          <w:sz w:val="24"/>
        </w:rPr>
        <w:t>, заполненные с указанием цен, стоимости, подписанные и скрепленные печатью организации в редакции Заказчика, в 2-х экземплярах;</w:t>
      </w:r>
    </w:p>
    <w:p w:rsidR="00FA157F" w:rsidRDefault="00FA157F" w:rsidP="00FA157F">
      <w:pPr>
        <w:pStyle w:val="a6"/>
        <w:numPr>
          <w:ilvl w:val="0"/>
          <w:numId w:val="2"/>
        </w:numPr>
        <w:rPr>
          <w:rFonts w:ascii="Times New Roman" w:hAnsi="Times New Roman"/>
          <w:sz w:val="24"/>
        </w:rPr>
      </w:pPr>
      <w:r w:rsidRPr="00FA157F">
        <w:rPr>
          <w:rFonts w:ascii="Times New Roman" w:hAnsi="Times New Roman"/>
          <w:sz w:val="24"/>
        </w:rPr>
        <w:t>Перечень аффилированных организаций (Форма № 5 к настоящему ПДО);</w:t>
      </w:r>
    </w:p>
    <w:p w:rsidR="00673663" w:rsidRDefault="00D32325" w:rsidP="006354D2">
      <w:pPr>
        <w:numPr>
          <w:ilvl w:val="0"/>
          <w:numId w:val="2"/>
        </w:numPr>
        <w:jc w:val="both"/>
        <w:rPr>
          <w:rFonts w:ascii="Times New Roman" w:hAnsi="Times New Roman"/>
          <w:sz w:val="24"/>
        </w:rPr>
      </w:pPr>
      <w:r w:rsidRPr="00673663">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 6 к настоящему ПДО), подписанное уполномоченным лицом и заверенная печатью участника закупки);</w:t>
      </w:r>
    </w:p>
    <w:p w:rsidR="00E23A3A" w:rsidRPr="00673663" w:rsidRDefault="00E23A3A" w:rsidP="006354D2">
      <w:pPr>
        <w:numPr>
          <w:ilvl w:val="0"/>
          <w:numId w:val="2"/>
        </w:numPr>
        <w:jc w:val="both"/>
        <w:rPr>
          <w:rFonts w:ascii="Times New Roman" w:hAnsi="Times New Roman"/>
          <w:sz w:val="24"/>
        </w:rPr>
      </w:pPr>
      <w:r w:rsidRPr="00673663">
        <w:rPr>
          <w:rFonts w:ascii="Times New Roman" w:hAnsi="Times New Roman"/>
          <w:sz w:val="24"/>
        </w:rPr>
        <w:t xml:space="preserve">Письмо подтверждающее </w:t>
      </w:r>
      <w:r w:rsidR="00706920" w:rsidRPr="00673663">
        <w:rPr>
          <w:rFonts w:ascii="Times New Roman" w:hAnsi="Times New Roman"/>
          <w:sz w:val="24"/>
        </w:rPr>
        <w:t>отсутствие изменений в уставных и регистрационных документах контрагента</w:t>
      </w:r>
      <w:r w:rsidR="00930F27" w:rsidRPr="00673663">
        <w:rPr>
          <w:rFonts w:ascii="Times New Roman" w:hAnsi="Times New Roman"/>
          <w:sz w:val="24"/>
        </w:rPr>
        <w:t xml:space="preserve"> (Ф</w:t>
      </w:r>
      <w:r w:rsidRPr="00673663">
        <w:rPr>
          <w:rFonts w:ascii="Times New Roman" w:hAnsi="Times New Roman"/>
          <w:sz w:val="24"/>
        </w:rPr>
        <w:t>орм</w:t>
      </w:r>
      <w:r w:rsidR="00930F27" w:rsidRPr="00673663">
        <w:rPr>
          <w:rFonts w:ascii="Times New Roman" w:hAnsi="Times New Roman"/>
          <w:sz w:val="24"/>
        </w:rPr>
        <w:t>а</w:t>
      </w:r>
      <w:r w:rsidRPr="00673663">
        <w:rPr>
          <w:rFonts w:ascii="Times New Roman" w:hAnsi="Times New Roman"/>
          <w:sz w:val="24"/>
        </w:rPr>
        <w:t xml:space="preserve"> № </w:t>
      </w:r>
      <w:r w:rsidR="00D32325" w:rsidRPr="00673663">
        <w:rPr>
          <w:rFonts w:ascii="Times New Roman" w:hAnsi="Times New Roman"/>
          <w:sz w:val="24"/>
        </w:rPr>
        <w:t>7</w:t>
      </w:r>
      <w:r w:rsidR="006708B7" w:rsidRPr="00673663">
        <w:rPr>
          <w:rFonts w:ascii="Times New Roman" w:hAnsi="Times New Roman"/>
          <w:sz w:val="24"/>
        </w:rPr>
        <w:t xml:space="preserve"> </w:t>
      </w:r>
      <w:r w:rsidR="005136A6" w:rsidRPr="00673663">
        <w:rPr>
          <w:rFonts w:ascii="Times New Roman" w:hAnsi="Times New Roman"/>
          <w:sz w:val="24"/>
        </w:rPr>
        <w:t>к настоящему ПДО</w:t>
      </w:r>
      <w:r w:rsidRPr="00673663">
        <w:rPr>
          <w:rFonts w:ascii="Times New Roman" w:hAnsi="Times New Roman"/>
          <w:sz w:val="24"/>
        </w:rPr>
        <w:t>),</w:t>
      </w:r>
      <w:r w:rsidR="001F70F5" w:rsidRPr="00673663">
        <w:rPr>
          <w:rFonts w:ascii="Times New Roman" w:hAnsi="Times New Roman"/>
          <w:sz w:val="24"/>
        </w:rPr>
        <w:t xml:space="preserve"> в случае наличия изменений, с приложением заверенных копий измененных документов,</w:t>
      </w:r>
      <w:r w:rsidRPr="00D34306">
        <w:t xml:space="preserve"> </w:t>
      </w:r>
      <w:r w:rsidRPr="00673663">
        <w:rPr>
          <w:rFonts w:ascii="Times New Roman" w:hAnsi="Times New Roman"/>
          <w:sz w:val="24"/>
        </w:rPr>
        <w:t>подписанное уполномоченным лицом и заверенная печатью участника закупки);</w:t>
      </w:r>
    </w:p>
    <w:p w:rsidR="00D32325" w:rsidRPr="00D34306" w:rsidRDefault="00F0180F" w:rsidP="00706920">
      <w:pPr>
        <w:pStyle w:val="a6"/>
        <w:numPr>
          <w:ilvl w:val="0"/>
          <w:numId w:val="2"/>
        </w:numPr>
        <w:jc w:val="both"/>
        <w:rPr>
          <w:rFonts w:ascii="Times New Roman" w:hAnsi="Times New Roman"/>
          <w:sz w:val="24"/>
        </w:rPr>
      </w:pPr>
      <w:r>
        <w:rPr>
          <w:rFonts w:ascii="Times New Roman" w:hAnsi="Times New Roman"/>
          <w:sz w:val="24"/>
        </w:rPr>
        <w:t xml:space="preserve">Авторизационные письма от компаний-правообладателей (перечисленных в Приложении №1 </w:t>
      </w:r>
      <w:r w:rsidR="000B6980">
        <w:rPr>
          <w:rFonts w:ascii="Times New Roman" w:hAnsi="Times New Roman"/>
          <w:sz w:val="24"/>
        </w:rPr>
        <w:t>к «Требованиям к предмету оферты»</w:t>
      </w:r>
      <w:r>
        <w:rPr>
          <w:rFonts w:ascii="Times New Roman" w:hAnsi="Times New Roman"/>
          <w:sz w:val="24"/>
        </w:rPr>
        <w:t>) или их представительств, подтверж</w:t>
      </w:r>
      <w:r w:rsidR="00673663">
        <w:rPr>
          <w:rFonts w:ascii="Times New Roman" w:hAnsi="Times New Roman"/>
          <w:sz w:val="24"/>
        </w:rPr>
        <w:t xml:space="preserve">дающие наличие прав на продажу </w:t>
      </w:r>
      <w:r>
        <w:rPr>
          <w:rFonts w:ascii="Times New Roman" w:hAnsi="Times New Roman"/>
          <w:sz w:val="24"/>
        </w:rPr>
        <w:t>программных продуктов;</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71559B">
        <w:rPr>
          <w:rFonts w:ascii="Times New Roman" w:hAnsi="Times New Roman"/>
          <w:sz w:val="24"/>
        </w:rPr>
        <w:t>3 (трех</w:t>
      </w:r>
      <w:r w:rsidRPr="008E32E8">
        <w:rPr>
          <w:rFonts w:ascii="Times New Roman" w:hAnsi="Times New Roman"/>
          <w:sz w:val="24"/>
        </w:rPr>
        <w:t>) месяцев после даты окончания приема оферт</w:t>
      </w:r>
      <w:r w:rsidR="00930F27">
        <w:rPr>
          <w:rFonts w:ascii="Times New Roman" w:hAnsi="Times New Roman"/>
          <w:sz w:val="24"/>
        </w:rPr>
        <w:t xml:space="preserve"> или письмо о направлении документов на аккредитацию</w:t>
      </w:r>
      <w:r w:rsidRPr="008E32E8">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7B59C2">
        <w:rPr>
          <w:rFonts w:ascii="Times New Roman" w:hAnsi="Times New Roman"/>
          <w:sz w:val="24"/>
        </w:rPr>
        <w:t>316</w:t>
      </w:r>
      <w:r w:rsidR="003523B8" w:rsidRPr="00C561F7">
        <w:rPr>
          <w:rFonts w:ascii="Times New Roman" w:hAnsi="Times New Roman"/>
          <w:sz w:val="24"/>
        </w:rPr>
        <w:t>-К</w:t>
      </w:r>
      <w:r w:rsidR="007B59C2">
        <w:rPr>
          <w:rFonts w:ascii="Times New Roman" w:hAnsi="Times New Roman"/>
          <w:sz w:val="24"/>
        </w:rPr>
        <w:t>Р</w:t>
      </w:r>
      <w:r w:rsidR="003523B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color w:val="FF0000"/>
          <w:sz w:val="24"/>
        </w:rPr>
        <w:t xml:space="preserve"> </w:t>
      </w:r>
      <w:r w:rsidRPr="00FA5B66">
        <w:rPr>
          <w:rFonts w:ascii="Times New Roman" w:hAnsi="Times New Roman"/>
          <w:sz w:val="24"/>
        </w:rPr>
        <w:t>от</w:t>
      </w:r>
      <w:r w:rsidRPr="00FA5B66">
        <w:rPr>
          <w:rFonts w:ascii="Times New Roman" w:hAnsi="Times New Roman"/>
          <w:color w:val="FF0000"/>
          <w:sz w:val="24"/>
        </w:rPr>
        <w:t xml:space="preserve"> </w:t>
      </w:r>
      <w:r w:rsidR="00FA5B66" w:rsidRPr="00FA5B66">
        <w:rPr>
          <w:rFonts w:ascii="Times New Roman" w:hAnsi="Times New Roman"/>
          <w:sz w:val="24"/>
        </w:rPr>
        <w:t>16.07.2018 г.</w:t>
      </w:r>
      <w:r w:rsidRPr="00FA5B6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 xml:space="preserve">Учитывая, что тендер проводится в </w:t>
      </w:r>
      <w:r w:rsidR="007B59C2">
        <w:rPr>
          <w:rFonts w:ascii="Times New Roman" w:hAnsi="Times New Roman"/>
          <w:sz w:val="24"/>
        </w:rPr>
        <w:t>один этап</w:t>
      </w:r>
      <w:r w:rsidRPr="00C561F7">
        <w:rPr>
          <w:rFonts w:ascii="Times New Roman" w:hAnsi="Times New Roman"/>
          <w:sz w:val="24"/>
        </w:rPr>
        <w:t xml:space="preserve">, участник закупки передает </w:t>
      </w:r>
      <w:r w:rsidR="007B59C2">
        <w:rPr>
          <w:rFonts w:ascii="Times New Roman" w:hAnsi="Times New Roman"/>
          <w:sz w:val="24"/>
        </w:rPr>
        <w:t>два</w:t>
      </w:r>
      <w:r w:rsidRPr="00C561F7">
        <w:rPr>
          <w:rFonts w:ascii="Times New Roman" w:hAnsi="Times New Roman"/>
          <w:sz w:val="24"/>
        </w:rPr>
        <w:t xml:space="preserve"> конверта документов:</w:t>
      </w:r>
    </w:p>
    <w:p w:rsidR="00DE7BED" w:rsidRPr="00C561F7" w:rsidRDefault="00DE7BED" w:rsidP="007B59C2">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w:t>
      </w:r>
      <w:r w:rsidR="007B59C2">
        <w:rPr>
          <w:rFonts w:ascii="Times New Roman" w:hAnsi="Times New Roman"/>
          <w:sz w:val="24"/>
        </w:rPr>
        <w:t>Технико-коммерческое предложение по ПДО № 316-КР-2018</w:t>
      </w:r>
      <w:r w:rsidRPr="00C561F7">
        <w:rPr>
          <w:rFonts w:ascii="Times New Roman" w:hAnsi="Times New Roman"/>
          <w:sz w:val="24"/>
        </w:rPr>
        <w:t>» (с пометкой «Оригинал»), содержащий оригиналы или надлежащим образом заверенные копии документов;</w:t>
      </w:r>
    </w:p>
    <w:p w:rsidR="00DE7BED" w:rsidRPr="00C561F7" w:rsidRDefault="00DE7BED" w:rsidP="007B59C2">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w:t>
      </w:r>
      <w:r w:rsidR="007B59C2">
        <w:rPr>
          <w:rFonts w:ascii="Times New Roman" w:hAnsi="Times New Roman"/>
          <w:sz w:val="24"/>
        </w:rPr>
        <w:t>Технико-коммерческое предложение по ПДО № 316-КР-2018</w:t>
      </w:r>
      <w:r w:rsidRPr="00C561F7">
        <w:rPr>
          <w:rFonts w:ascii="Times New Roman" w:hAnsi="Times New Roman"/>
          <w:sz w:val="24"/>
        </w:rPr>
        <w:t>» (с пометкой «Копия»), содержащий копии документов, находящихся в первом конверте;</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1559B" w:rsidRPr="00C561F7" w:rsidRDefault="0071559B" w:rsidP="00DE7BED">
      <w:pPr>
        <w:widowControl w:val="0"/>
        <w:overflowPunct w:val="0"/>
        <w:autoSpaceDE w:val="0"/>
        <w:autoSpaceDN w:val="0"/>
        <w:adjustRightInd w:val="0"/>
        <w:ind w:firstLine="708"/>
        <w:jc w:val="both"/>
        <w:rPr>
          <w:rFonts w:ascii="Times New Roman" w:hAnsi="Times New Roman"/>
          <w:kern w:val="28"/>
          <w:sz w:val="24"/>
        </w:rPr>
      </w:pPr>
      <w:r>
        <w:rPr>
          <w:rFonts w:ascii="Times New Roman" w:hAnsi="Times New Roman"/>
          <w:kern w:val="28"/>
          <w:sz w:val="24"/>
        </w:rPr>
        <w:t>Конверт с пометкой «Копия» должен содержать копии всех документов конверта с оригиналами.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FA5B66">
        <w:rPr>
          <w:rFonts w:ascii="Times New Roman" w:hAnsi="Times New Roman"/>
          <w:b/>
          <w:sz w:val="24"/>
        </w:rPr>
        <w:t>16</w:t>
      </w:r>
      <w:r w:rsidRPr="00C561F7">
        <w:rPr>
          <w:rFonts w:ascii="Times New Roman" w:hAnsi="Times New Roman"/>
          <w:b/>
          <w:sz w:val="24"/>
        </w:rPr>
        <w:t xml:space="preserve">» </w:t>
      </w:r>
      <w:r w:rsidR="00FA5B66">
        <w:rPr>
          <w:rFonts w:ascii="Times New Roman" w:hAnsi="Times New Roman"/>
          <w:b/>
          <w:sz w:val="24"/>
        </w:rPr>
        <w:t>июля 2018 г</w:t>
      </w:r>
      <w:r w:rsidRPr="00C561F7">
        <w:rPr>
          <w:rFonts w:ascii="Times New Roman" w:hAnsi="Times New Roman"/>
          <w:b/>
          <w:sz w:val="24"/>
        </w:rPr>
        <w:t>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FA5B66">
        <w:rPr>
          <w:rFonts w:ascii="Times New Roman" w:hAnsi="Times New Roman"/>
          <w:b/>
          <w:sz w:val="24"/>
        </w:rPr>
        <w:t>16</w:t>
      </w:r>
      <w:r w:rsidRPr="00C561F7">
        <w:rPr>
          <w:rFonts w:ascii="Times New Roman" w:hAnsi="Times New Roman"/>
          <w:b/>
          <w:sz w:val="24"/>
        </w:rPr>
        <w:t>:</w:t>
      </w:r>
      <w:r w:rsidR="00FA5B66">
        <w:rPr>
          <w:rFonts w:ascii="Times New Roman" w:hAnsi="Times New Roman"/>
          <w:b/>
          <w:sz w:val="24"/>
        </w:rPr>
        <w:t>00</w:t>
      </w:r>
      <w:r w:rsidRPr="00C561F7">
        <w:rPr>
          <w:rFonts w:ascii="Times New Roman" w:hAnsi="Times New Roman"/>
          <w:b/>
          <w:sz w:val="24"/>
        </w:rPr>
        <w:t xml:space="preserve"> «</w:t>
      </w:r>
      <w:r w:rsidR="00FA5B66">
        <w:rPr>
          <w:rFonts w:ascii="Times New Roman" w:hAnsi="Times New Roman"/>
          <w:b/>
          <w:sz w:val="24"/>
        </w:rPr>
        <w:t>24</w:t>
      </w:r>
      <w:r w:rsidRPr="00C561F7">
        <w:rPr>
          <w:rFonts w:ascii="Times New Roman" w:hAnsi="Times New Roman"/>
          <w:b/>
          <w:sz w:val="24"/>
        </w:rPr>
        <w:t xml:space="preserve">» </w:t>
      </w:r>
      <w:r w:rsidR="00FA5B66" w:rsidRPr="00FA5B66">
        <w:rPr>
          <w:rFonts w:ascii="Times New Roman" w:hAnsi="Times New Roman"/>
          <w:b/>
          <w:sz w:val="24"/>
        </w:rPr>
        <w:t xml:space="preserve">июля 2018 </w:t>
      </w:r>
      <w:r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FA5B66">
        <w:rPr>
          <w:rFonts w:ascii="Times New Roman" w:hAnsi="Times New Roman"/>
          <w:b/>
          <w:sz w:val="24"/>
        </w:rPr>
        <w:t>05</w:t>
      </w:r>
      <w:r w:rsidRPr="00C561F7">
        <w:rPr>
          <w:rFonts w:ascii="Times New Roman" w:hAnsi="Times New Roman"/>
          <w:b/>
          <w:sz w:val="24"/>
        </w:rPr>
        <w:t xml:space="preserve">» </w:t>
      </w:r>
      <w:r w:rsidR="00FA5B66">
        <w:rPr>
          <w:rFonts w:ascii="Times New Roman" w:hAnsi="Times New Roman"/>
          <w:b/>
          <w:sz w:val="24"/>
        </w:rPr>
        <w:t>сентября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742EDF">
        <w:rPr>
          <w:rFonts w:ascii="Times New Roman" w:hAnsi="Times New Roman"/>
          <w:sz w:val="24"/>
        </w:rPr>
        <w:t>19</w:t>
      </w:r>
      <w:r w:rsidRPr="00C561F7">
        <w:rPr>
          <w:rFonts w:ascii="Times New Roman" w:hAnsi="Times New Roman"/>
          <w:sz w:val="24"/>
        </w:rPr>
        <w:t xml:space="preserve">» </w:t>
      </w:r>
      <w:r w:rsidR="00742EDF" w:rsidRPr="00742EDF">
        <w:rPr>
          <w:rFonts w:ascii="Times New Roman" w:hAnsi="Times New Roman"/>
          <w:sz w:val="24"/>
        </w:rPr>
        <w:t xml:space="preserve">июля 2018 </w:t>
      </w:r>
      <w:r w:rsidRPr="00C561F7">
        <w:rPr>
          <w:rFonts w:ascii="Times New Roman" w:hAnsi="Times New Roman"/>
          <w:sz w:val="24"/>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 xml:space="preserve">По </w:t>
      </w:r>
      <w:r w:rsidR="00C97AE3">
        <w:rPr>
          <w:rFonts w:ascii="Times New Roman" w:hAnsi="Times New Roman"/>
          <w:sz w:val="24"/>
        </w:rPr>
        <w:t xml:space="preserve">всем </w:t>
      </w:r>
      <w:r w:rsidRPr="00C561F7">
        <w:rPr>
          <w:rFonts w:ascii="Times New Roman" w:hAnsi="Times New Roman"/>
          <w:sz w:val="24"/>
        </w:rPr>
        <w:t>вопросам обращаться:</w:t>
      </w:r>
    </w:p>
    <w:p w:rsidR="005258C3" w:rsidRPr="005258C3" w:rsidRDefault="005258C3" w:rsidP="005258C3">
      <w:pPr>
        <w:ind w:firstLine="708"/>
        <w:jc w:val="both"/>
        <w:rPr>
          <w:rFonts w:ascii="Times New Roman" w:hAnsi="Times New Roman"/>
          <w:sz w:val="24"/>
        </w:rPr>
      </w:pPr>
      <w:r>
        <w:rPr>
          <w:rFonts w:ascii="Times New Roman" w:hAnsi="Times New Roman"/>
          <w:sz w:val="24"/>
        </w:rPr>
        <w:t>к</w:t>
      </w:r>
      <w:r w:rsidRPr="005258C3">
        <w:rPr>
          <w:rFonts w:ascii="Times New Roman" w:hAnsi="Times New Roman"/>
          <w:sz w:val="24"/>
        </w:rPr>
        <w:t xml:space="preserve"> ведущему специалисту Тендерного комитета ОАО «Славнефть-ЯНОС» Прокофьевой Елене Геннадьевне.</w:t>
      </w:r>
    </w:p>
    <w:p w:rsidR="005258C3" w:rsidRPr="005258C3" w:rsidRDefault="005258C3" w:rsidP="00673663">
      <w:pPr>
        <w:spacing w:before="0"/>
        <w:ind w:firstLine="709"/>
        <w:jc w:val="both"/>
        <w:rPr>
          <w:rFonts w:ascii="Times New Roman" w:hAnsi="Times New Roman"/>
          <w:sz w:val="24"/>
        </w:rPr>
      </w:pPr>
      <w:r w:rsidRPr="005258C3">
        <w:rPr>
          <w:rFonts w:ascii="Times New Roman" w:hAnsi="Times New Roman"/>
          <w:sz w:val="24"/>
        </w:rPr>
        <w:t xml:space="preserve">Контактные данные: телефон: (4852) 49-90-34, E-mail: </w:t>
      </w:r>
      <w:hyperlink r:id="rId8" w:history="1">
        <w:r w:rsidRPr="005258C3">
          <w:rPr>
            <w:rStyle w:val="a8"/>
            <w:rFonts w:ascii="Times New Roman" w:hAnsi="Times New Roman"/>
            <w:sz w:val="24"/>
          </w:rPr>
          <w:t>ProkofievaEG@yanos.slavneft.ru</w:t>
        </w:r>
      </w:hyperlink>
    </w:p>
    <w:p w:rsidR="005258C3" w:rsidRPr="005258C3" w:rsidRDefault="005258C3" w:rsidP="00673663">
      <w:pPr>
        <w:spacing w:before="0"/>
        <w:ind w:firstLine="709"/>
        <w:jc w:val="both"/>
        <w:rPr>
          <w:rFonts w:ascii="Times New Roman" w:hAnsi="Times New Roman"/>
          <w:sz w:val="24"/>
          <w:u w:val="single"/>
        </w:rPr>
      </w:pPr>
      <w:hyperlink r:id="rId9" w:history="1">
        <w:r w:rsidRPr="005258C3">
          <w:rPr>
            <w:rStyle w:val="a8"/>
            <w:rFonts w:ascii="Times New Roman" w:hAnsi="Times New Roman"/>
            <w:sz w:val="24"/>
            <w:lang w:val="en-US"/>
          </w:rPr>
          <w:t>tender</w:t>
        </w:r>
        <w:r w:rsidRPr="005258C3">
          <w:rPr>
            <w:rStyle w:val="a8"/>
            <w:rFonts w:ascii="Times New Roman" w:hAnsi="Times New Roman"/>
            <w:sz w:val="24"/>
          </w:rPr>
          <w:t>@</w:t>
        </w:r>
        <w:r w:rsidRPr="005258C3">
          <w:rPr>
            <w:rStyle w:val="a8"/>
            <w:rFonts w:ascii="Times New Roman" w:hAnsi="Times New Roman"/>
            <w:sz w:val="24"/>
            <w:lang w:val="en-US"/>
          </w:rPr>
          <w:t>yanos</w:t>
        </w:r>
        <w:r w:rsidRPr="005258C3">
          <w:rPr>
            <w:rStyle w:val="a8"/>
            <w:rFonts w:ascii="Times New Roman" w:hAnsi="Times New Roman"/>
            <w:sz w:val="24"/>
          </w:rPr>
          <w:t>.</w:t>
        </w:r>
        <w:r w:rsidRPr="005258C3">
          <w:rPr>
            <w:rStyle w:val="a8"/>
            <w:rFonts w:ascii="Times New Roman" w:hAnsi="Times New Roman"/>
            <w:sz w:val="24"/>
            <w:lang w:val="en-US"/>
          </w:rPr>
          <w:t>slavneft</w:t>
        </w:r>
        <w:r w:rsidRPr="005258C3">
          <w:rPr>
            <w:rStyle w:val="a8"/>
            <w:rFonts w:ascii="Times New Roman" w:hAnsi="Times New Roman"/>
            <w:sz w:val="24"/>
          </w:rPr>
          <w:t>.</w:t>
        </w:r>
        <w:r w:rsidRPr="005258C3">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Настоящее предложение делать оферты, изменения и дополнения к нему, разъяснения настоящего предложения для участников закупки размещаются на</w:t>
      </w:r>
      <w:r w:rsidR="00F23932" w:rsidRPr="00F23932">
        <w:rPr>
          <w:rFonts w:ascii="Times New Roman" w:hAnsi="Times New Roman"/>
          <w:sz w:val="24"/>
        </w:rPr>
        <w:t xml:space="preserve"> </w:t>
      </w:r>
      <w:hyperlink r:id="rId10" w:history="1">
        <w:r w:rsidR="00F23932" w:rsidRPr="00F23932">
          <w:rPr>
            <w:rStyle w:val="a8"/>
            <w:rFonts w:ascii="Times New Roman" w:hAnsi="Times New Roman"/>
            <w:b/>
            <w:sz w:val="24"/>
          </w:rPr>
          <w:t>Прохождение аккредитации</w:t>
        </w:r>
      </w:hyperlink>
      <w:r w:rsidRPr="00F23932">
        <w:rPr>
          <w:rFonts w:ascii="Times New Roman" w:hAnsi="Times New Roman"/>
          <w:sz w:val="24"/>
        </w:rPr>
        <w:t>.</w:t>
      </w:r>
    </w:p>
    <w:p w:rsidR="00DE7BED"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F23932" w:rsidRPr="00F23932">
          <w:rPr>
            <w:rStyle w:val="a8"/>
            <w:rFonts w:ascii="Times New Roman" w:hAnsi="Times New Roman"/>
            <w:b/>
            <w:sz w:val="24"/>
          </w:rPr>
          <w:t>Прохождение аккредитации</w:t>
        </w:r>
      </w:hyperlink>
      <w:r w:rsidRPr="00FD7C24">
        <w:rPr>
          <w:rFonts w:ascii="Times New Roman" w:hAnsi="Times New Roman"/>
          <w:color w:val="00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71559B">
        <w:rPr>
          <w:rFonts w:ascii="Times New Roman" w:hAnsi="Times New Roman"/>
          <w:sz w:val="24"/>
        </w:rPr>
        <w:t>3 (трех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F23932" w:rsidRPr="00F23932">
          <w:rPr>
            <w:rStyle w:val="a8"/>
            <w:rFonts w:ascii="Times New Roman" w:hAnsi="Times New Roman"/>
            <w:b/>
            <w:sz w:val="24"/>
          </w:rPr>
          <w:t>Прохождение аккредитации</w:t>
        </w:r>
      </w:hyperlink>
      <w:r w:rsidR="00F23932">
        <w:rPr>
          <w:rFonts w:ascii="Times New Roman" w:hAnsi="Times New Roman"/>
          <w:sz w:val="24"/>
        </w:rPr>
        <w:t>.</w:t>
      </w:r>
      <w:r w:rsidRPr="00C561F7">
        <w:rPr>
          <w:rFonts w:ascii="Times New Roman" w:hAnsi="Times New Roman"/>
          <w:sz w:val="24"/>
        </w:rPr>
        <w:t xml:space="preserve"> </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71559B">
        <w:rPr>
          <w:rFonts w:ascii="Times New Roman" w:hAnsi="Times New Roman"/>
          <w:sz w:val="24"/>
        </w:rPr>
        <w:t>316-КР</w:t>
      </w:r>
      <w:r w:rsidR="00E85DE8" w:rsidRPr="00C561F7">
        <w:rPr>
          <w:rFonts w:ascii="Times New Roman" w:hAnsi="Times New Roman"/>
          <w:sz w:val="24"/>
        </w:rPr>
        <w:t>-201</w:t>
      </w:r>
      <w:r w:rsidR="00C97AE3">
        <w:rPr>
          <w:rFonts w:ascii="Times New Roman" w:hAnsi="Times New Roman"/>
          <w:sz w:val="24"/>
        </w:rPr>
        <w:t>8</w:t>
      </w:r>
      <w:r w:rsidRPr="00C561F7">
        <w:rPr>
          <w:rFonts w:ascii="Times New Roman" w:hAnsi="Times New Roman"/>
          <w:sz w:val="24"/>
        </w:rPr>
        <w:t xml:space="preserve"> </w:t>
      </w:r>
      <w:r w:rsidRPr="00E1096E">
        <w:rPr>
          <w:rFonts w:ascii="Times New Roman" w:hAnsi="Times New Roman"/>
          <w:sz w:val="24"/>
        </w:rPr>
        <w:t xml:space="preserve">от </w:t>
      </w:r>
      <w:r w:rsidR="00E1096E" w:rsidRPr="00E1096E">
        <w:rPr>
          <w:rFonts w:ascii="Times New Roman" w:hAnsi="Times New Roman"/>
          <w:sz w:val="24"/>
        </w:rPr>
        <w:t>16.07.2018 г.</w:t>
      </w:r>
      <w:r w:rsidRPr="00E1096E">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w:t>
      </w:r>
    </w:p>
    <w:p w:rsidR="00DE7BED" w:rsidRDefault="00DE7BED" w:rsidP="00DE7BED">
      <w:pPr>
        <w:rPr>
          <w:rFonts w:ascii="Times New Roman" w:hAnsi="Times New Roman"/>
          <w:sz w:val="24"/>
        </w:rPr>
      </w:pPr>
      <w:r w:rsidRPr="00C561F7">
        <w:rPr>
          <w:rFonts w:ascii="Times New Roman" w:hAnsi="Times New Roman"/>
          <w:sz w:val="24"/>
        </w:rPr>
        <w:t xml:space="preserve">2. Требования к предмету оферты </w:t>
      </w:r>
      <w:r w:rsidR="002C40E6">
        <w:rPr>
          <w:rFonts w:ascii="Times New Roman" w:hAnsi="Times New Roman"/>
          <w:sz w:val="24"/>
        </w:rPr>
        <w:t>(</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 xml:space="preserve">Извещение о согласии сделать оферту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Предложение о заключении договора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2C40E6" w:rsidRPr="002C40E6">
        <w:rPr>
          <w:rFonts w:ascii="Times New Roman" w:hAnsi="Times New Roman"/>
          <w:sz w:val="24"/>
        </w:rPr>
        <w:t>(</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w:t>
      </w:r>
      <w:r w:rsidR="0071559B" w:rsidRPr="0071559B">
        <w:t xml:space="preserve"> </w:t>
      </w:r>
      <w:r w:rsidR="0071559B" w:rsidRPr="0071559B">
        <w:rPr>
          <w:rFonts w:ascii="Times New Roman" w:hAnsi="Times New Roman"/>
          <w:sz w:val="24"/>
        </w:rPr>
        <w:t>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w:t>
      </w:r>
      <w:r w:rsidR="00923CDA" w:rsidRPr="00C561F7">
        <w:rPr>
          <w:rFonts w:ascii="Times New Roman" w:hAnsi="Times New Roman"/>
          <w:sz w:val="24"/>
        </w:rPr>
        <w:t xml:space="preserve"> </w:t>
      </w:r>
      <w:r w:rsidR="002C40E6" w:rsidRPr="002C40E6">
        <w:rPr>
          <w:rFonts w:ascii="Times New Roman" w:hAnsi="Times New Roman"/>
          <w:sz w:val="24"/>
        </w:rPr>
        <w:t>(</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w:t>
      </w:r>
      <w:r w:rsidR="00602903" w:rsidRPr="00602903">
        <w:t xml:space="preserve"> </w:t>
      </w:r>
      <w:r w:rsidR="00602903" w:rsidRPr="00602903">
        <w:rPr>
          <w:rFonts w:ascii="Times New Roman" w:hAnsi="Times New Roman"/>
          <w:sz w:val="24"/>
        </w:rPr>
        <w:t>Образец письменной информации, подтверждающей отсутствие изменений в уставных и регистрационных документах контрагента</w:t>
      </w:r>
      <w:r w:rsidR="00BA2B15" w:rsidRPr="00C561F7">
        <w:rPr>
          <w:rFonts w:ascii="Times New Roman" w:hAnsi="Times New Roman"/>
          <w:sz w:val="24"/>
        </w:rPr>
        <w:t>.</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625E43" w:rsidRDefault="00625E4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602903" w:rsidRDefault="00602903" w:rsidP="00602903">
      <w:pPr>
        <w:jc w:val="both"/>
        <w:rPr>
          <w:rFonts w:ascii="Times New Roman" w:hAnsi="Times New Roman"/>
          <w:bCs/>
          <w:sz w:val="24"/>
        </w:rPr>
      </w:pPr>
    </w:p>
    <w:p w:rsidR="00602903" w:rsidRPr="00E23A3A" w:rsidRDefault="00602903" w:rsidP="00602903">
      <w:pPr>
        <w:jc w:val="both"/>
        <w:rPr>
          <w:rFonts w:ascii="Times New Roman" w:hAnsi="Times New Roman"/>
          <w:bCs/>
          <w:sz w:val="24"/>
        </w:rPr>
      </w:pPr>
    </w:p>
    <w:p w:rsidR="000267A8" w:rsidRDefault="000267A8" w:rsidP="00B86655">
      <w:pPr>
        <w:jc w:val="both"/>
        <w:rPr>
          <w:rFonts w:ascii="Times New Roman" w:hAnsi="Times New Roman"/>
          <w:bCs/>
          <w:sz w:val="24"/>
        </w:rPr>
      </w:pPr>
    </w:p>
    <w:p w:rsidR="006D05A8" w:rsidRPr="006D05A8" w:rsidRDefault="00AE32FD" w:rsidP="00673663">
      <w:pPr>
        <w:rPr>
          <w:rFonts w:ascii="Times New Roman" w:hAnsi="Times New Roman" w:cs="Arial"/>
          <w:bCs/>
          <w:szCs w:val="22"/>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bookmarkStart w:id="0" w:name="_GoBack"/>
      <w:bookmarkEnd w:id="0"/>
    </w:p>
    <w:sectPr w:rsidR="006D05A8" w:rsidRPr="006D05A8" w:rsidSect="00673663">
      <w:footerReference w:type="default" r:id="rId13"/>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FA5" w:rsidRDefault="00134FA5" w:rsidP="00FB07D9">
      <w:pPr>
        <w:spacing w:before="0"/>
      </w:pPr>
      <w:r>
        <w:separator/>
      </w:r>
    </w:p>
  </w:endnote>
  <w:endnote w:type="continuationSeparator" w:id="0">
    <w:p w:rsidR="00134FA5" w:rsidRDefault="00134FA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629" w:rsidRDefault="00741629">
    <w:pPr>
      <w:pStyle w:val="af3"/>
      <w:jc w:val="right"/>
    </w:pPr>
    <w:r>
      <w:fldChar w:fldCharType="begin"/>
    </w:r>
    <w:r>
      <w:instrText xml:space="preserve"> PAGE   \* MERGEFORMAT </w:instrText>
    </w:r>
    <w:r>
      <w:fldChar w:fldCharType="separate"/>
    </w:r>
    <w:r w:rsidR="00673663">
      <w:rPr>
        <w:noProof/>
      </w:rPr>
      <w:t>5</w:t>
    </w:r>
    <w:r>
      <w:rPr>
        <w:noProof/>
      </w:rPr>
      <w:fldChar w:fldCharType="end"/>
    </w:r>
  </w:p>
  <w:p w:rsidR="00741629" w:rsidRDefault="0074162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FA5" w:rsidRDefault="00134FA5" w:rsidP="00FB07D9">
      <w:pPr>
        <w:spacing w:before="0"/>
      </w:pPr>
      <w:r>
        <w:separator/>
      </w:r>
    </w:p>
  </w:footnote>
  <w:footnote w:type="continuationSeparator" w:id="0">
    <w:p w:rsidR="00134FA5" w:rsidRDefault="00134FA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BE3321A"/>
    <w:multiLevelType w:val="hybridMultilevel"/>
    <w:tmpl w:val="D6E0F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8F0C4F"/>
    <w:multiLevelType w:val="hybridMultilevel"/>
    <w:tmpl w:val="4E6E4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21"/>
  </w:num>
  <w:num w:numId="3">
    <w:abstractNumId w:val="0"/>
  </w:num>
  <w:num w:numId="4">
    <w:abstractNumId w:val="18"/>
  </w:num>
  <w:num w:numId="5">
    <w:abstractNumId w:val="13"/>
  </w:num>
  <w:num w:numId="6">
    <w:abstractNumId w:val="23"/>
  </w:num>
  <w:num w:numId="7">
    <w:abstractNumId w:val="9"/>
  </w:num>
  <w:num w:numId="8">
    <w:abstractNumId w:val="15"/>
  </w:num>
  <w:num w:numId="9">
    <w:abstractNumId w:val="2"/>
  </w:num>
  <w:num w:numId="10">
    <w:abstractNumId w:val="20"/>
  </w:num>
  <w:num w:numId="11">
    <w:abstractNumId w:val="16"/>
  </w:num>
  <w:num w:numId="12">
    <w:abstractNumId w:val="11"/>
  </w:num>
  <w:num w:numId="13">
    <w:abstractNumId w:val="12"/>
  </w:num>
  <w:num w:numId="14">
    <w:abstractNumId w:val="22"/>
  </w:num>
  <w:num w:numId="15">
    <w:abstractNumId w:val="10"/>
  </w:num>
  <w:num w:numId="16">
    <w:abstractNumId w:val="14"/>
  </w:num>
  <w:num w:numId="17">
    <w:abstractNumId w:val="3"/>
  </w:num>
  <w:num w:numId="18">
    <w:abstractNumId w:val="8"/>
  </w:num>
  <w:num w:numId="19">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7A8"/>
    <w:rsid w:val="00026F40"/>
    <w:rsid w:val="00027FC9"/>
    <w:rsid w:val="00030E43"/>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8F"/>
    <w:rsid w:val="000412F1"/>
    <w:rsid w:val="000415F4"/>
    <w:rsid w:val="00041B32"/>
    <w:rsid w:val="00041CF3"/>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2B1"/>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AB8"/>
    <w:rsid w:val="0008504E"/>
    <w:rsid w:val="00085445"/>
    <w:rsid w:val="00085860"/>
    <w:rsid w:val="000859EA"/>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A1A"/>
    <w:rsid w:val="00097BA2"/>
    <w:rsid w:val="00097BA8"/>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5E1F"/>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6980"/>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19E"/>
    <w:rsid w:val="000D3335"/>
    <w:rsid w:val="000D3657"/>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0B2"/>
    <w:rsid w:val="00107E19"/>
    <w:rsid w:val="0011018B"/>
    <w:rsid w:val="001103D2"/>
    <w:rsid w:val="001104DB"/>
    <w:rsid w:val="00111B67"/>
    <w:rsid w:val="00111E4A"/>
    <w:rsid w:val="00112185"/>
    <w:rsid w:val="00112425"/>
    <w:rsid w:val="001125E5"/>
    <w:rsid w:val="001129C5"/>
    <w:rsid w:val="001133B1"/>
    <w:rsid w:val="00113AD9"/>
    <w:rsid w:val="00113B58"/>
    <w:rsid w:val="001144AB"/>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218"/>
    <w:rsid w:val="0013381D"/>
    <w:rsid w:val="00133B73"/>
    <w:rsid w:val="00133F30"/>
    <w:rsid w:val="00134252"/>
    <w:rsid w:val="00134DF7"/>
    <w:rsid w:val="00134EEF"/>
    <w:rsid w:val="00134F66"/>
    <w:rsid w:val="00134FA5"/>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6F36"/>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805"/>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0F1"/>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03"/>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1D0B"/>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58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4A3"/>
    <w:rsid w:val="001E476E"/>
    <w:rsid w:val="001E52EC"/>
    <w:rsid w:val="001E5DB2"/>
    <w:rsid w:val="001E5E12"/>
    <w:rsid w:val="001E636F"/>
    <w:rsid w:val="001E6599"/>
    <w:rsid w:val="001E700D"/>
    <w:rsid w:val="001E714A"/>
    <w:rsid w:val="001E7EC6"/>
    <w:rsid w:val="001F00C1"/>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0F5"/>
    <w:rsid w:val="001F7778"/>
    <w:rsid w:val="00200219"/>
    <w:rsid w:val="00200485"/>
    <w:rsid w:val="00200A79"/>
    <w:rsid w:val="00200B9F"/>
    <w:rsid w:val="00200F73"/>
    <w:rsid w:val="00201076"/>
    <w:rsid w:val="00201A00"/>
    <w:rsid w:val="00202208"/>
    <w:rsid w:val="0020257B"/>
    <w:rsid w:val="00202B3D"/>
    <w:rsid w:val="00202FDA"/>
    <w:rsid w:val="00203450"/>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89D"/>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6D8F"/>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686"/>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679"/>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E31"/>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1DCF"/>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603"/>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3D5"/>
    <w:rsid w:val="003354B5"/>
    <w:rsid w:val="00335BBC"/>
    <w:rsid w:val="00335C9D"/>
    <w:rsid w:val="00335DDF"/>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5AA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939"/>
    <w:rsid w:val="00373B6C"/>
    <w:rsid w:val="00373D4C"/>
    <w:rsid w:val="0037453A"/>
    <w:rsid w:val="003748AC"/>
    <w:rsid w:val="00374E14"/>
    <w:rsid w:val="00375714"/>
    <w:rsid w:val="00375B2C"/>
    <w:rsid w:val="0037608D"/>
    <w:rsid w:val="00376821"/>
    <w:rsid w:val="003768BB"/>
    <w:rsid w:val="0037700D"/>
    <w:rsid w:val="00377C9E"/>
    <w:rsid w:val="0038030D"/>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086"/>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17A"/>
    <w:rsid w:val="003A7726"/>
    <w:rsid w:val="003A7C7A"/>
    <w:rsid w:val="003A7F80"/>
    <w:rsid w:val="003B020A"/>
    <w:rsid w:val="003B0319"/>
    <w:rsid w:val="003B08A1"/>
    <w:rsid w:val="003B12FE"/>
    <w:rsid w:val="003B14A8"/>
    <w:rsid w:val="003B1E42"/>
    <w:rsid w:val="003B1FB4"/>
    <w:rsid w:val="003B248A"/>
    <w:rsid w:val="003B25AD"/>
    <w:rsid w:val="003B25D5"/>
    <w:rsid w:val="003B27C5"/>
    <w:rsid w:val="003B2869"/>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E31"/>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A14"/>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57F4C"/>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4F2"/>
    <w:rsid w:val="00474634"/>
    <w:rsid w:val="00474BC3"/>
    <w:rsid w:val="00474BEC"/>
    <w:rsid w:val="004751AF"/>
    <w:rsid w:val="00475520"/>
    <w:rsid w:val="004764E9"/>
    <w:rsid w:val="004771A8"/>
    <w:rsid w:val="0047728E"/>
    <w:rsid w:val="00477981"/>
    <w:rsid w:val="00477FC6"/>
    <w:rsid w:val="00480ED9"/>
    <w:rsid w:val="00481485"/>
    <w:rsid w:val="00481BAB"/>
    <w:rsid w:val="00482143"/>
    <w:rsid w:val="00482FA2"/>
    <w:rsid w:val="0048315E"/>
    <w:rsid w:val="00483F34"/>
    <w:rsid w:val="004846B2"/>
    <w:rsid w:val="004854FF"/>
    <w:rsid w:val="00485CB4"/>
    <w:rsid w:val="004872B9"/>
    <w:rsid w:val="00487380"/>
    <w:rsid w:val="004874A4"/>
    <w:rsid w:val="00487EC3"/>
    <w:rsid w:val="0049009E"/>
    <w:rsid w:val="004904CB"/>
    <w:rsid w:val="0049068B"/>
    <w:rsid w:val="00490883"/>
    <w:rsid w:val="00490F29"/>
    <w:rsid w:val="0049163B"/>
    <w:rsid w:val="00491B16"/>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3E"/>
    <w:rsid w:val="004A25A5"/>
    <w:rsid w:val="004A286B"/>
    <w:rsid w:val="004A2F75"/>
    <w:rsid w:val="004A37AF"/>
    <w:rsid w:val="004A3FF6"/>
    <w:rsid w:val="004A41DD"/>
    <w:rsid w:val="004A4855"/>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7C9"/>
    <w:rsid w:val="004F5318"/>
    <w:rsid w:val="004F5AA4"/>
    <w:rsid w:val="004F60B2"/>
    <w:rsid w:val="004F6656"/>
    <w:rsid w:val="004F76F6"/>
    <w:rsid w:val="00500188"/>
    <w:rsid w:val="005002CB"/>
    <w:rsid w:val="00500386"/>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B2"/>
    <w:rsid w:val="005109FE"/>
    <w:rsid w:val="00510FDC"/>
    <w:rsid w:val="00510FFB"/>
    <w:rsid w:val="005118A4"/>
    <w:rsid w:val="00511957"/>
    <w:rsid w:val="00511F8A"/>
    <w:rsid w:val="00512588"/>
    <w:rsid w:val="0051332D"/>
    <w:rsid w:val="005136A6"/>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8C3"/>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3E52"/>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1FC"/>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59D"/>
    <w:rsid w:val="00577754"/>
    <w:rsid w:val="00577788"/>
    <w:rsid w:val="00577791"/>
    <w:rsid w:val="00580DF6"/>
    <w:rsid w:val="005813A0"/>
    <w:rsid w:val="005813F1"/>
    <w:rsid w:val="005814D3"/>
    <w:rsid w:val="005818B4"/>
    <w:rsid w:val="005818ED"/>
    <w:rsid w:val="00581EA9"/>
    <w:rsid w:val="00583B19"/>
    <w:rsid w:val="00583ED1"/>
    <w:rsid w:val="005841CF"/>
    <w:rsid w:val="005842A1"/>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548"/>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382"/>
    <w:rsid w:val="00597BEC"/>
    <w:rsid w:val="00597FC9"/>
    <w:rsid w:val="005A012C"/>
    <w:rsid w:val="005A0D9D"/>
    <w:rsid w:val="005A0DFB"/>
    <w:rsid w:val="005A103A"/>
    <w:rsid w:val="005A1717"/>
    <w:rsid w:val="005A17AE"/>
    <w:rsid w:val="005A194F"/>
    <w:rsid w:val="005A1966"/>
    <w:rsid w:val="005A1B0B"/>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3F09"/>
    <w:rsid w:val="005D406B"/>
    <w:rsid w:val="005D41B2"/>
    <w:rsid w:val="005D4837"/>
    <w:rsid w:val="005D525D"/>
    <w:rsid w:val="005D53D4"/>
    <w:rsid w:val="005D57A7"/>
    <w:rsid w:val="005D57DA"/>
    <w:rsid w:val="005D5A4C"/>
    <w:rsid w:val="005D5D4D"/>
    <w:rsid w:val="005D603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A3"/>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2903"/>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2B"/>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55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5E43"/>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0B"/>
    <w:rsid w:val="006340F2"/>
    <w:rsid w:val="0063456A"/>
    <w:rsid w:val="00635038"/>
    <w:rsid w:val="00635594"/>
    <w:rsid w:val="00636072"/>
    <w:rsid w:val="0063657F"/>
    <w:rsid w:val="006369CE"/>
    <w:rsid w:val="00636B69"/>
    <w:rsid w:val="006372D9"/>
    <w:rsid w:val="0063765A"/>
    <w:rsid w:val="00637852"/>
    <w:rsid w:val="00637DD5"/>
    <w:rsid w:val="0064013B"/>
    <w:rsid w:val="0064020F"/>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E86"/>
    <w:rsid w:val="00651F8A"/>
    <w:rsid w:val="00653469"/>
    <w:rsid w:val="00653D5C"/>
    <w:rsid w:val="006544E1"/>
    <w:rsid w:val="0065452C"/>
    <w:rsid w:val="00654BFF"/>
    <w:rsid w:val="00655154"/>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6B"/>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8B7"/>
    <w:rsid w:val="006713B4"/>
    <w:rsid w:val="00671897"/>
    <w:rsid w:val="00671D02"/>
    <w:rsid w:val="0067258A"/>
    <w:rsid w:val="00672704"/>
    <w:rsid w:val="00672BE9"/>
    <w:rsid w:val="00672E27"/>
    <w:rsid w:val="00673663"/>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5E"/>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5A8"/>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0E8B"/>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20"/>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59B"/>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629"/>
    <w:rsid w:val="00741793"/>
    <w:rsid w:val="00741F6B"/>
    <w:rsid w:val="007425C9"/>
    <w:rsid w:val="007426C4"/>
    <w:rsid w:val="00742EDF"/>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760"/>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30A"/>
    <w:rsid w:val="007609E1"/>
    <w:rsid w:val="00761533"/>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3552"/>
    <w:rsid w:val="007B44CA"/>
    <w:rsid w:val="007B462B"/>
    <w:rsid w:val="007B48C1"/>
    <w:rsid w:val="007B5255"/>
    <w:rsid w:val="007B5604"/>
    <w:rsid w:val="007B56F2"/>
    <w:rsid w:val="007B59C2"/>
    <w:rsid w:val="007B5AF6"/>
    <w:rsid w:val="007B6100"/>
    <w:rsid w:val="007B6705"/>
    <w:rsid w:val="007B676C"/>
    <w:rsid w:val="007B692C"/>
    <w:rsid w:val="007B72DF"/>
    <w:rsid w:val="007B7F56"/>
    <w:rsid w:val="007C044B"/>
    <w:rsid w:val="007C05D5"/>
    <w:rsid w:val="007C1264"/>
    <w:rsid w:val="007C15CB"/>
    <w:rsid w:val="007C17C8"/>
    <w:rsid w:val="007C2177"/>
    <w:rsid w:val="007C3AA7"/>
    <w:rsid w:val="007C3E08"/>
    <w:rsid w:val="007C4564"/>
    <w:rsid w:val="007C4864"/>
    <w:rsid w:val="007C48EB"/>
    <w:rsid w:val="007C4A40"/>
    <w:rsid w:val="007C4C4E"/>
    <w:rsid w:val="007C4F75"/>
    <w:rsid w:val="007C558E"/>
    <w:rsid w:val="007C6151"/>
    <w:rsid w:val="007C6350"/>
    <w:rsid w:val="007C69BA"/>
    <w:rsid w:val="007C6A88"/>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D74"/>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2B8"/>
    <w:rsid w:val="007F2C09"/>
    <w:rsid w:val="007F3584"/>
    <w:rsid w:val="007F37C4"/>
    <w:rsid w:val="007F3D57"/>
    <w:rsid w:val="007F3EE9"/>
    <w:rsid w:val="007F3F94"/>
    <w:rsid w:val="007F4231"/>
    <w:rsid w:val="007F461D"/>
    <w:rsid w:val="007F4B70"/>
    <w:rsid w:val="007F4E9D"/>
    <w:rsid w:val="007F5351"/>
    <w:rsid w:val="007F54D3"/>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19F"/>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6F64"/>
    <w:rsid w:val="0081704E"/>
    <w:rsid w:val="00817A4A"/>
    <w:rsid w:val="00820050"/>
    <w:rsid w:val="008200CA"/>
    <w:rsid w:val="0082034C"/>
    <w:rsid w:val="008204EC"/>
    <w:rsid w:val="0082130E"/>
    <w:rsid w:val="00821C19"/>
    <w:rsid w:val="0082220D"/>
    <w:rsid w:val="008228D3"/>
    <w:rsid w:val="00822B13"/>
    <w:rsid w:val="00822BF6"/>
    <w:rsid w:val="00822C47"/>
    <w:rsid w:val="0082391E"/>
    <w:rsid w:val="00824194"/>
    <w:rsid w:val="0082495A"/>
    <w:rsid w:val="00824995"/>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638"/>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5CF9"/>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CE1"/>
    <w:rsid w:val="00867F3C"/>
    <w:rsid w:val="00870483"/>
    <w:rsid w:val="0087067B"/>
    <w:rsid w:val="008709A4"/>
    <w:rsid w:val="00870DAC"/>
    <w:rsid w:val="00870E2D"/>
    <w:rsid w:val="00870FE8"/>
    <w:rsid w:val="008714E8"/>
    <w:rsid w:val="008718D6"/>
    <w:rsid w:val="0087287F"/>
    <w:rsid w:val="00872B67"/>
    <w:rsid w:val="00872D92"/>
    <w:rsid w:val="0087345A"/>
    <w:rsid w:val="00873CF5"/>
    <w:rsid w:val="00873D9C"/>
    <w:rsid w:val="00873DE4"/>
    <w:rsid w:val="00873E64"/>
    <w:rsid w:val="0087457D"/>
    <w:rsid w:val="00874890"/>
    <w:rsid w:val="008749C3"/>
    <w:rsid w:val="00875583"/>
    <w:rsid w:val="00875B9B"/>
    <w:rsid w:val="00876C5D"/>
    <w:rsid w:val="00876CBF"/>
    <w:rsid w:val="0087703E"/>
    <w:rsid w:val="008771F7"/>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7A0"/>
    <w:rsid w:val="008878F7"/>
    <w:rsid w:val="0089033E"/>
    <w:rsid w:val="008905DB"/>
    <w:rsid w:val="008909F8"/>
    <w:rsid w:val="00890D85"/>
    <w:rsid w:val="00891170"/>
    <w:rsid w:val="00891364"/>
    <w:rsid w:val="0089166E"/>
    <w:rsid w:val="008916B8"/>
    <w:rsid w:val="00891A7B"/>
    <w:rsid w:val="00892615"/>
    <w:rsid w:val="00892DC9"/>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4AF5"/>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2DA"/>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0F27"/>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3F8A"/>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4"/>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0F9"/>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67CBF"/>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A8C"/>
    <w:rsid w:val="009A4EA3"/>
    <w:rsid w:val="009A503B"/>
    <w:rsid w:val="009A5405"/>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1DD2"/>
    <w:rsid w:val="009B207F"/>
    <w:rsid w:val="009B209A"/>
    <w:rsid w:val="009B210D"/>
    <w:rsid w:val="009B23A6"/>
    <w:rsid w:val="009B2744"/>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BBC"/>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D3"/>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158"/>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D62"/>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996"/>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8C"/>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8BD"/>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D8E"/>
    <w:rsid w:val="00AB7547"/>
    <w:rsid w:val="00AB7604"/>
    <w:rsid w:val="00AB76E9"/>
    <w:rsid w:val="00AB792E"/>
    <w:rsid w:val="00AC009C"/>
    <w:rsid w:val="00AC0EFF"/>
    <w:rsid w:val="00AC13F5"/>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22"/>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271"/>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1E"/>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1CF"/>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7117"/>
    <w:rsid w:val="00B374D7"/>
    <w:rsid w:val="00B378EC"/>
    <w:rsid w:val="00B4032D"/>
    <w:rsid w:val="00B4038C"/>
    <w:rsid w:val="00B4040E"/>
    <w:rsid w:val="00B40624"/>
    <w:rsid w:val="00B40A16"/>
    <w:rsid w:val="00B40C15"/>
    <w:rsid w:val="00B40CD4"/>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B9"/>
    <w:rsid w:val="00B51481"/>
    <w:rsid w:val="00B5154B"/>
    <w:rsid w:val="00B517DF"/>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239"/>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08E"/>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4D"/>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23A"/>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408"/>
    <w:rsid w:val="00BC7845"/>
    <w:rsid w:val="00BC785D"/>
    <w:rsid w:val="00BC7C56"/>
    <w:rsid w:val="00BD0062"/>
    <w:rsid w:val="00BD0A56"/>
    <w:rsid w:val="00BD0A8C"/>
    <w:rsid w:val="00BD0ECA"/>
    <w:rsid w:val="00BD1152"/>
    <w:rsid w:val="00BD124F"/>
    <w:rsid w:val="00BD13C8"/>
    <w:rsid w:val="00BD2576"/>
    <w:rsid w:val="00BD359D"/>
    <w:rsid w:val="00BD3878"/>
    <w:rsid w:val="00BD4089"/>
    <w:rsid w:val="00BD428E"/>
    <w:rsid w:val="00BD4454"/>
    <w:rsid w:val="00BD4679"/>
    <w:rsid w:val="00BD4853"/>
    <w:rsid w:val="00BD5978"/>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E7C55"/>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369C"/>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299"/>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558D"/>
    <w:rsid w:val="00C5600E"/>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C7"/>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97AE3"/>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EBC"/>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4A66"/>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54"/>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25"/>
    <w:rsid w:val="00D323FD"/>
    <w:rsid w:val="00D327F2"/>
    <w:rsid w:val="00D33097"/>
    <w:rsid w:val="00D33764"/>
    <w:rsid w:val="00D34306"/>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732"/>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DDF"/>
    <w:rsid w:val="00D63F06"/>
    <w:rsid w:val="00D63FCD"/>
    <w:rsid w:val="00D6472E"/>
    <w:rsid w:val="00D65244"/>
    <w:rsid w:val="00D65255"/>
    <w:rsid w:val="00D65531"/>
    <w:rsid w:val="00D65B72"/>
    <w:rsid w:val="00D6625D"/>
    <w:rsid w:val="00D6627A"/>
    <w:rsid w:val="00D66311"/>
    <w:rsid w:val="00D669CC"/>
    <w:rsid w:val="00D66BCA"/>
    <w:rsid w:val="00D6724D"/>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26B"/>
    <w:rsid w:val="00D74AB4"/>
    <w:rsid w:val="00D74CEE"/>
    <w:rsid w:val="00D74D6D"/>
    <w:rsid w:val="00D751F2"/>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AFE"/>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3F9F"/>
    <w:rsid w:val="00DD4423"/>
    <w:rsid w:val="00DD45C2"/>
    <w:rsid w:val="00DD45CB"/>
    <w:rsid w:val="00DD4C34"/>
    <w:rsid w:val="00DD5059"/>
    <w:rsid w:val="00DD5244"/>
    <w:rsid w:val="00DD58E3"/>
    <w:rsid w:val="00DD5FDD"/>
    <w:rsid w:val="00DD61B7"/>
    <w:rsid w:val="00DD674E"/>
    <w:rsid w:val="00DD6B80"/>
    <w:rsid w:val="00DD6FC8"/>
    <w:rsid w:val="00DD6FF6"/>
    <w:rsid w:val="00DD7459"/>
    <w:rsid w:val="00DD79CB"/>
    <w:rsid w:val="00DE02B6"/>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5E26"/>
    <w:rsid w:val="00DF60B9"/>
    <w:rsid w:val="00DF649D"/>
    <w:rsid w:val="00DF6568"/>
    <w:rsid w:val="00DF66C1"/>
    <w:rsid w:val="00DF6B58"/>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96E"/>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187F"/>
    <w:rsid w:val="00E220CB"/>
    <w:rsid w:val="00E2217A"/>
    <w:rsid w:val="00E22E3A"/>
    <w:rsid w:val="00E22E48"/>
    <w:rsid w:val="00E2316B"/>
    <w:rsid w:val="00E23A3A"/>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1D"/>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15E"/>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0C55"/>
    <w:rsid w:val="00E619E7"/>
    <w:rsid w:val="00E61B80"/>
    <w:rsid w:val="00E61BF5"/>
    <w:rsid w:val="00E61D5F"/>
    <w:rsid w:val="00E63ACD"/>
    <w:rsid w:val="00E645FB"/>
    <w:rsid w:val="00E648C7"/>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573"/>
    <w:rsid w:val="00EB5618"/>
    <w:rsid w:val="00EB5758"/>
    <w:rsid w:val="00EB613D"/>
    <w:rsid w:val="00EB709A"/>
    <w:rsid w:val="00EB74C6"/>
    <w:rsid w:val="00EB75D9"/>
    <w:rsid w:val="00EB77DD"/>
    <w:rsid w:val="00EB7F65"/>
    <w:rsid w:val="00EC0300"/>
    <w:rsid w:val="00EC0462"/>
    <w:rsid w:val="00EC0607"/>
    <w:rsid w:val="00EC0614"/>
    <w:rsid w:val="00EC0963"/>
    <w:rsid w:val="00EC0AD0"/>
    <w:rsid w:val="00EC0E74"/>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80F"/>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932"/>
    <w:rsid w:val="00F23E11"/>
    <w:rsid w:val="00F2409B"/>
    <w:rsid w:val="00F2462D"/>
    <w:rsid w:val="00F2465E"/>
    <w:rsid w:val="00F24A11"/>
    <w:rsid w:val="00F24DB1"/>
    <w:rsid w:val="00F25063"/>
    <w:rsid w:val="00F2517F"/>
    <w:rsid w:val="00F25E4E"/>
    <w:rsid w:val="00F260F7"/>
    <w:rsid w:val="00F2734E"/>
    <w:rsid w:val="00F277B9"/>
    <w:rsid w:val="00F3072B"/>
    <w:rsid w:val="00F309C0"/>
    <w:rsid w:val="00F30ACB"/>
    <w:rsid w:val="00F30AEA"/>
    <w:rsid w:val="00F30FDF"/>
    <w:rsid w:val="00F3227E"/>
    <w:rsid w:val="00F3266C"/>
    <w:rsid w:val="00F329BC"/>
    <w:rsid w:val="00F32A48"/>
    <w:rsid w:val="00F32C57"/>
    <w:rsid w:val="00F32D2D"/>
    <w:rsid w:val="00F32E1D"/>
    <w:rsid w:val="00F336D3"/>
    <w:rsid w:val="00F33A94"/>
    <w:rsid w:val="00F33B97"/>
    <w:rsid w:val="00F342EF"/>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5DC8"/>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5B1E"/>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4BF8"/>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57F"/>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5B66"/>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D7C24"/>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6BC6"/>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48C6"/>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9D095"/>
  <w15:docId w15:val="{73578C3A-4010-44B9-B76B-EF7C1C921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5573"/>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7210">
      <w:bodyDiv w:val="1"/>
      <w:marLeft w:val="0"/>
      <w:marRight w:val="0"/>
      <w:marTop w:val="0"/>
      <w:marBottom w:val="0"/>
      <w:divBdr>
        <w:top w:val="none" w:sz="0" w:space="0" w:color="auto"/>
        <w:left w:val="none" w:sz="0" w:space="0" w:color="auto"/>
        <w:bottom w:val="none" w:sz="0" w:space="0" w:color="auto"/>
        <w:right w:val="none" w:sz="0" w:space="0" w:color="auto"/>
      </w:divBdr>
    </w:div>
    <w:div w:id="58745864">
      <w:bodyDiv w:val="1"/>
      <w:marLeft w:val="0"/>
      <w:marRight w:val="0"/>
      <w:marTop w:val="0"/>
      <w:marBottom w:val="0"/>
      <w:divBdr>
        <w:top w:val="none" w:sz="0" w:space="0" w:color="auto"/>
        <w:left w:val="none" w:sz="0" w:space="0" w:color="auto"/>
        <w:bottom w:val="none" w:sz="0" w:space="0" w:color="auto"/>
        <w:right w:val="none" w:sz="0" w:space="0" w:color="auto"/>
      </w:divBdr>
    </w:div>
    <w:div w:id="74328798">
      <w:bodyDiv w:val="1"/>
      <w:marLeft w:val="0"/>
      <w:marRight w:val="0"/>
      <w:marTop w:val="0"/>
      <w:marBottom w:val="0"/>
      <w:divBdr>
        <w:top w:val="none" w:sz="0" w:space="0" w:color="auto"/>
        <w:left w:val="none" w:sz="0" w:space="0" w:color="auto"/>
        <w:bottom w:val="none" w:sz="0" w:space="0" w:color="auto"/>
        <w:right w:val="none" w:sz="0" w:space="0" w:color="auto"/>
      </w:divBdr>
    </w:div>
    <w:div w:id="142235977">
      <w:bodyDiv w:val="1"/>
      <w:marLeft w:val="0"/>
      <w:marRight w:val="0"/>
      <w:marTop w:val="0"/>
      <w:marBottom w:val="0"/>
      <w:divBdr>
        <w:top w:val="none" w:sz="0" w:space="0" w:color="auto"/>
        <w:left w:val="none" w:sz="0" w:space="0" w:color="auto"/>
        <w:bottom w:val="none" w:sz="0" w:space="0" w:color="auto"/>
        <w:right w:val="none" w:sz="0" w:space="0" w:color="auto"/>
      </w:divBdr>
    </w:div>
    <w:div w:id="319818092">
      <w:bodyDiv w:val="1"/>
      <w:marLeft w:val="0"/>
      <w:marRight w:val="0"/>
      <w:marTop w:val="0"/>
      <w:marBottom w:val="0"/>
      <w:divBdr>
        <w:top w:val="none" w:sz="0" w:space="0" w:color="auto"/>
        <w:left w:val="none" w:sz="0" w:space="0" w:color="auto"/>
        <w:bottom w:val="none" w:sz="0" w:space="0" w:color="auto"/>
        <w:right w:val="none" w:sz="0" w:space="0" w:color="auto"/>
      </w:divBdr>
    </w:div>
    <w:div w:id="332101244">
      <w:bodyDiv w:val="1"/>
      <w:marLeft w:val="0"/>
      <w:marRight w:val="0"/>
      <w:marTop w:val="0"/>
      <w:marBottom w:val="0"/>
      <w:divBdr>
        <w:top w:val="none" w:sz="0" w:space="0" w:color="auto"/>
        <w:left w:val="none" w:sz="0" w:space="0" w:color="auto"/>
        <w:bottom w:val="none" w:sz="0" w:space="0" w:color="auto"/>
        <w:right w:val="none" w:sz="0" w:space="0" w:color="auto"/>
      </w:divBdr>
    </w:div>
    <w:div w:id="355469972">
      <w:bodyDiv w:val="1"/>
      <w:marLeft w:val="0"/>
      <w:marRight w:val="0"/>
      <w:marTop w:val="0"/>
      <w:marBottom w:val="0"/>
      <w:divBdr>
        <w:top w:val="none" w:sz="0" w:space="0" w:color="auto"/>
        <w:left w:val="none" w:sz="0" w:space="0" w:color="auto"/>
        <w:bottom w:val="none" w:sz="0" w:space="0" w:color="auto"/>
        <w:right w:val="none" w:sz="0" w:space="0" w:color="auto"/>
      </w:divBdr>
    </w:div>
    <w:div w:id="398947401">
      <w:bodyDiv w:val="1"/>
      <w:marLeft w:val="0"/>
      <w:marRight w:val="0"/>
      <w:marTop w:val="0"/>
      <w:marBottom w:val="0"/>
      <w:divBdr>
        <w:top w:val="none" w:sz="0" w:space="0" w:color="auto"/>
        <w:left w:val="none" w:sz="0" w:space="0" w:color="auto"/>
        <w:bottom w:val="none" w:sz="0" w:space="0" w:color="auto"/>
        <w:right w:val="none" w:sz="0" w:space="0" w:color="auto"/>
      </w:divBdr>
    </w:div>
    <w:div w:id="435174551">
      <w:bodyDiv w:val="1"/>
      <w:marLeft w:val="0"/>
      <w:marRight w:val="0"/>
      <w:marTop w:val="0"/>
      <w:marBottom w:val="0"/>
      <w:divBdr>
        <w:top w:val="none" w:sz="0" w:space="0" w:color="auto"/>
        <w:left w:val="none" w:sz="0" w:space="0" w:color="auto"/>
        <w:bottom w:val="none" w:sz="0" w:space="0" w:color="auto"/>
        <w:right w:val="none" w:sz="0" w:space="0" w:color="auto"/>
      </w:divBdr>
    </w:div>
    <w:div w:id="502089861">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617100009">
      <w:bodyDiv w:val="1"/>
      <w:marLeft w:val="0"/>
      <w:marRight w:val="0"/>
      <w:marTop w:val="0"/>
      <w:marBottom w:val="0"/>
      <w:divBdr>
        <w:top w:val="none" w:sz="0" w:space="0" w:color="auto"/>
        <w:left w:val="none" w:sz="0" w:space="0" w:color="auto"/>
        <w:bottom w:val="none" w:sz="0" w:space="0" w:color="auto"/>
        <w:right w:val="none" w:sz="0" w:space="0" w:color="auto"/>
      </w:divBdr>
    </w:div>
    <w:div w:id="69222057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79000391">
      <w:bodyDiv w:val="1"/>
      <w:marLeft w:val="0"/>
      <w:marRight w:val="0"/>
      <w:marTop w:val="0"/>
      <w:marBottom w:val="0"/>
      <w:divBdr>
        <w:top w:val="none" w:sz="0" w:space="0" w:color="auto"/>
        <w:left w:val="none" w:sz="0" w:space="0" w:color="auto"/>
        <w:bottom w:val="none" w:sz="0" w:space="0" w:color="auto"/>
        <w:right w:val="none" w:sz="0" w:space="0" w:color="auto"/>
      </w:divBdr>
    </w:div>
    <w:div w:id="986126838">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187867062">
      <w:bodyDiv w:val="1"/>
      <w:marLeft w:val="0"/>
      <w:marRight w:val="0"/>
      <w:marTop w:val="0"/>
      <w:marBottom w:val="0"/>
      <w:divBdr>
        <w:top w:val="none" w:sz="0" w:space="0" w:color="auto"/>
        <w:left w:val="none" w:sz="0" w:space="0" w:color="auto"/>
        <w:bottom w:val="none" w:sz="0" w:space="0" w:color="auto"/>
        <w:right w:val="none" w:sz="0" w:space="0" w:color="auto"/>
      </w:divBdr>
    </w:div>
    <w:div w:id="1189678629">
      <w:bodyDiv w:val="1"/>
      <w:marLeft w:val="0"/>
      <w:marRight w:val="0"/>
      <w:marTop w:val="0"/>
      <w:marBottom w:val="0"/>
      <w:divBdr>
        <w:top w:val="none" w:sz="0" w:space="0" w:color="auto"/>
        <w:left w:val="none" w:sz="0" w:space="0" w:color="auto"/>
        <w:bottom w:val="none" w:sz="0" w:space="0" w:color="auto"/>
        <w:right w:val="none" w:sz="0" w:space="0" w:color="auto"/>
      </w:divBdr>
    </w:div>
    <w:div w:id="1199657823">
      <w:bodyDiv w:val="1"/>
      <w:marLeft w:val="0"/>
      <w:marRight w:val="0"/>
      <w:marTop w:val="0"/>
      <w:marBottom w:val="0"/>
      <w:divBdr>
        <w:top w:val="none" w:sz="0" w:space="0" w:color="auto"/>
        <w:left w:val="none" w:sz="0" w:space="0" w:color="auto"/>
        <w:bottom w:val="none" w:sz="0" w:space="0" w:color="auto"/>
        <w:right w:val="none" w:sz="0" w:space="0" w:color="auto"/>
      </w:divBdr>
    </w:div>
    <w:div w:id="1224870602">
      <w:bodyDiv w:val="1"/>
      <w:marLeft w:val="0"/>
      <w:marRight w:val="0"/>
      <w:marTop w:val="0"/>
      <w:marBottom w:val="0"/>
      <w:divBdr>
        <w:top w:val="none" w:sz="0" w:space="0" w:color="auto"/>
        <w:left w:val="none" w:sz="0" w:space="0" w:color="auto"/>
        <w:bottom w:val="none" w:sz="0" w:space="0" w:color="auto"/>
        <w:right w:val="none" w:sz="0" w:space="0" w:color="auto"/>
      </w:divBdr>
    </w:div>
    <w:div w:id="1441145864">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92275417">
      <w:bodyDiv w:val="1"/>
      <w:marLeft w:val="0"/>
      <w:marRight w:val="0"/>
      <w:marTop w:val="0"/>
      <w:marBottom w:val="0"/>
      <w:divBdr>
        <w:top w:val="none" w:sz="0" w:space="0" w:color="auto"/>
        <w:left w:val="none" w:sz="0" w:space="0" w:color="auto"/>
        <w:bottom w:val="none" w:sz="0" w:space="0" w:color="auto"/>
        <w:right w:val="none" w:sz="0" w:space="0" w:color="auto"/>
      </w:divBdr>
    </w:div>
    <w:div w:id="1598713120">
      <w:bodyDiv w:val="1"/>
      <w:marLeft w:val="0"/>
      <w:marRight w:val="0"/>
      <w:marTop w:val="0"/>
      <w:marBottom w:val="0"/>
      <w:divBdr>
        <w:top w:val="none" w:sz="0" w:space="0" w:color="auto"/>
        <w:left w:val="none" w:sz="0" w:space="0" w:color="auto"/>
        <w:bottom w:val="none" w:sz="0" w:space="0" w:color="auto"/>
        <w:right w:val="none" w:sz="0" w:space="0" w:color="auto"/>
      </w:divBdr>
    </w:div>
    <w:div w:id="1610820997">
      <w:bodyDiv w:val="1"/>
      <w:marLeft w:val="0"/>
      <w:marRight w:val="0"/>
      <w:marTop w:val="0"/>
      <w:marBottom w:val="0"/>
      <w:divBdr>
        <w:top w:val="none" w:sz="0" w:space="0" w:color="auto"/>
        <w:left w:val="none" w:sz="0" w:space="0" w:color="auto"/>
        <w:bottom w:val="none" w:sz="0" w:space="0" w:color="auto"/>
        <w:right w:val="none" w:sz="0" w:space="0" w:color="auto"/>
      </w:divBdr>
    </w:div>
    <w:div w:id="1701785284">
      <w:bodyDiv w:val="1"/>
      <w:marLeft w:val="0"/>
      <w:marRight w:val="0"/>
      <w:marTop w:val="0"/>
      <w:marBottom w:val="0"/>
      <w:divBdr>
        <w:top w:val="none" w:sz="0" w:space="0" w:color="auto"/>
        <w:left w:val="none" w:sz="0" w:space="0" w:color="auto"/>
        <w:bottom w:val="none" w:sz="0" w:space="0" w:color="auto"/>
        <w:right w:val="none" w:sz="0" w:space="0" w:color="auto"/>
      </w:divBdr>
    </w:div>
    <w:div w:id="1707097949">
      <w:bodyDiv w:val="1"/>
      <w:marLeft w:val="0"/>
      <w:marRight w:val="0"/>
      <w:marTop w:val="0"/>
      <w:marBottom w:val="0"/>
      <w:divBdr>
        <w:top w:val="none" w:sz="0" w:space="0" w:color="auto"/>
        <w:left w:val="none" w:sz="0" w:space="0" w:color="auto"/>
        <w:bottom w:val="none" w:sz="0" w:space="0" w:color="auto"/>
        <w:right w:val="none" w:sz="0" w:space="0" w:color="auto"/>
      </w:divBdr>
    </w:div>
    <w:div w:id="1789202451">
      <w:bodyDiv w:val="1"/>
      <w:marLeft w:val="0"/>
      <w:marRight w:val="0"/>
      <w:marTop w:val="0"/>
      <w:marBottom w:val="0"/>
      <w:divBdr>
        <w:top w:val="none" w:sz="0" w:space="0" w:color="auto"/>
        <w:left w:val="none" w:sz="0" w:space="0" w:color="auto"/>
        <w:bottom w:val="none" w:sz="0" w:space="0" w:color="auto"/>
        <w:right w:val="none" w:sz="0" w:space="0" w:color="auto"/>
      </w:divBdr>
    </w:div>
    <w:div w:id="1849295688">
      <w:bodyDiv w:val="1"/>
      <w:marLeft w:val="0"/>
      <w:marRight w:val="0"/>
      <w:marTop w:val="0"/>
      <w:marBottom w:val="0"/>
      <w:divBdr>
        <w:top w:val="none" w:sz="0" w:space="0" w:color="auto"/>
        <w:left w:val="none" w:sz="0" w:space="0" w:color="auto"/>
        <w:bottom w:val="none" w:sz="0" w:space="0" w:color="auto"/>
        <w:right w:val="none" w:sz="0" w:space="0" w:color="auto"/>
      </w:divBdr>
    </w:div>
    <w:div w:id="2007321976">
      <w:bodyDiv w:val="1"/>
      <w:marLeft w:val="0"/>
      <w:marRight w:val="0"/>
      <w:marTop w:val="0"/>
      <w:marBottom w:val="0"/>
      <w:divBdr>
        <w:top w:val="none" w:sz="0" w:space="0" w:color="auto"/>
        <w:left w:val="none" w:sz="0" w:space="0" w:color="auto"/>
        <w:bottom w:val="none" w:sz="0" w:space="0" w:color="auto"/>
        <w:right w:val="none" w:sz="0" w:space="0" w:color="auto"/>
      </w:divBdr>
    </w:div>
    <w:div w:id="213774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anos.slavneft.ru/index.php?module=tend&amp;page=st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yanos.slavneft.ru/index.php?module=tend&amp;page=stop" TargetMode="Externa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F89D0-4B72-4642-AFA6-4B712010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2162</Words>
  <Characters>12327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2018-07-16T12:35:00Z</cp:lastPrinted>
  <dcterms:created xsi:type="dcterms:W3CDTF">2018-07-16T12:36:00Z</dcterms:created>
  <dcterms:modified xsi:type="dcterms:W3CDTF">2018-07-16T12:36:00Z</dcterms:modified>
</cp:coreProperties>
</file>